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23D4" w14:textId="77777777" w:rsidR="00831447" w:rsidRPr="004B5CDD" w:rsidRDefault="00A7041B" w:rsidP="009366D7">
      <w:pPr>
        <w:spacing w:after="24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 xml:space="preserve">3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272E3739" w14:textId="77777777" w:rsidR="009366D7" w:rsidRPr="00417E22" w:rsidRDefault="009366D7" w:rsidP="009366D7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9366D7" w14:paraId="082AC07A" w14:textId="77777777" w:rsidTr="00925BE5">
        <w:tc>
          <w:tcPr>
            <w:tcW w:w="408" w:type="dxa"/>
          </w:tcPr>
          <w:p w14:paraId="330955BB" w14:textId="77777777" w:rsidR="009366D7" w:rsidRDefault="009366D7" w:rsidP="00925BE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B26BE1E" w14:textId="77777777" w:rsidR="009366D7" w:rsidRDefault="009366D7" w:rsidP="009366D7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48586EC6" w14:textId="77777777" w:rsidR="009366D7" w:rsidRDefault="009366D7" w:rsidP="009366D7">
      <w:pPr>
        <w:rPr>
          <w:rFonts w:ascii="Tahoma" w:hAnsi="Tahoma" w:cs="Tahoma"/>
          <w:b/>
          <w:sz w:val="16"/>
          <w:szCs w:val="16"/>
        </w:rPr>
      </w:pPr>
    </w:p>
    <w:p w14:paraId="039E6EBC" w14:textId="77777777" w:rsidR="009366D7" w:rsidRDefault="009366D7" w:rsidP="009366D7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9366D7" w14:paraId="6BC33292" w14:textId="77777777" w:rsidTr="00925BE5">
        <w:tc>
          <w:tcPr>
            <w:tcW w:w="408" w:type="dxa"/>
          </w:tcPr>
          <w:p w14:paraId="700ADCBD" w14:textId="77777777" w:rsidR="009366D7" w:rsidRDefault="009366D7" w:rsidP="00925BE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A780B3E" w14:textId="77777777" w:rsidR="009366D7" w:rsidRDefault="009366D7" w:rsidP="009366D7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2A541B46" w14:textId="77777777" w:rsidR="009366D7" w:rsidRDefault="009366D7" w:rsidP="009366D7">
      <w:pPr>
        <w:rPr>
          <w:rFonts w:ascii="Tahoma" w:hAnsi="Tahoma" w:cs="Tahoma"/>
          <w:b/>
          <w:sz w:val="16"/>
          <w:szCs w:val="16"/>
        </w:rPr>
      </w:pPr>
    </w:p>
    <w:p w14:paraId="77A7066C" w14:textId="77777777" w:rsidR="009366D7" w:rsidRPr="008A6971" w:rsidRDefault="009366D7" w:rsidP="009366D7">
      <w:pPr>
        <w:rPr>
          <w:rFonts w:ascii="Tahoma" w:hAnsi="Tahoma" w:cs="Tahoma"/>
          <w:b/>
          <w:sz w:val="10"/>
          <w:szCs w:val="10"/>
        </w:rPr>
      </w:pPr>
    </w:p>
    <w:p w14:paraId="5DAE4DB3" w14:textId="77777777" w:rsidR="009366D7" w:rsidRDefault="009366D7" w:rsidP="009366D7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02E7BE99" w14:textId="77777777" w:rsidR="009366D7" w:rsidRDefault="009366D7" w:rsidP="009366D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0F879CA5" w14:textId="77777777" w:rsidR="009366D7" w:rsidRPr="009C7478" w:rsidRDefault="009366D7" w:rsidP="009366D7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912E19" w14:textId="77777777" w:rsidR="009366D7" w:rsidRPr="001C1C3D" w:rsidRDefault="009366D7" w:rsidP="009366D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3CA262DA" w14:textId="77777777" w:rsidR="009366D7" w:rsidRDefault="009366D7" w:rsidP="009366D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3CB72302" w14:textId="77777777" w:rsidR="009366D7" w:rsidRPr="009C7478" w:rsidRDefault="009366D7" w:rsidP="009366D7">
      <w:pPr>
        <w:spacing w:after="24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58C6C716" w14:textId="77777777" w:rsidR="009366D7" w:rsidRDefault="009366D7" w:rsidP="009366D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</w:p>
    <w:p w14:paraId="5CD07C25" w14:textId="77777777" w:rsidR="009366D7" w:rsidRDefault="009366D7" w:rsidP="009366D7">
      <w:pPr>
        <w:spacing w:after="12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45377986" w14:textId="77777777" w:rsidR="009366D7" w:rsidRPr="00E01D7F" w:rsidRDefault="009366D7" w:rsidP="009366D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7C3DDA99" w14:textId="77777777" w:rsidR="009366D7" w:rsidRPr="00E01D7F" w:rsidRDefault="009366D7" w:rsidP="009366D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471C336C" w14:textId="7B6DC9C2" w:rsidR="00831447" w:rsidRPr="00A22913" w:rsidRDefault="00831447" w:rsidP="00A22913">
      <w:pPr>
        <w:suppressAutoHyphens w:val="0"/>
        <w:overflowPunct/>
        <w:autoSpaceDE/>
        <w:spacing w:before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Remont</w:t>
      </w:r>
      <w:r w:rsidR="003B52D0">
        <w:rPr>
          <w:rFonts w:ascii="Tahoma" w:eastAsia="Lucida Sans Unicode" w:hAnsi="Tahoma" w:cs="Tahoma"/>
          <w:b/>
          <w:bCs/>
          <w:kern w:val="3"/>
          <w:lang w:eastAsia="zh-CN"/>
        </w:rPr>
        <w:t>y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3B52D0">
        <w:rPr>
          <w:rFonts w:ascii="Tahoma" w:eastAsia="Lucida Sans Unicode" w:hAnsi="Tahoma" w:cs="Tahoma"/>
          <w:b/>
          <w:bCs/>
          <w:kern w:val="3"/>
          <w:lang w:eastAsia="zh-CN"/>
        </w:rPr>
        <w:t xml:space="preserve">cząstkowe nawierzchni </w:t>
      </w:r>
      <w:r w:rsidR="009366D7">
        <w:rPr>
          <w:rFonts w:ascii="Tahoma" w:eastAsia="Lucida Sans Unicode" w:hAnsi="Tahoma" w:cs="Tahoma"/>
          <w:b/>
          <w:bCs/>
          <w:kern w:val="3"/>
          <w:lang w:eastAsia="zh-CN"/>
        </w:rPr>
        <w:t xml:space="preserve">i elementów odwodnienia 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 xml:space="preserve">dróg gminnych w </w:t>
      </w:r>
      <w:r w:rsidR="003B52D0">
        <w:rPr>
          <w:rFonts w:ascii="Tahoma" w:eastAsia="Lucida Sans Unicode" w:hAnsi="Tahoma" w:cs="Tahoma"/>
          <w:b/>
          <w:bCs/>
          <w:kern w:val="3"/>
          <w:lang w:eastAsia="zh-CN"/>
        </w:rPr>
        <w:t>Gminie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 xml:space="preserve"> Mszana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1FED824A" w14:textId="77777777" w:rsidR="00831447" w:rsidRDefault="00831447" w:rsidP="00831447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305BC3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14:paraId="6FBF697B" w14:textId="77777777" w:rsidR="00305BC3" w:rsidRDefault="00305BC3" w:rsidP="00FF2554">
      <w:pPr>
        <w:spacing w:before="16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07447A3F" w:rsidR="00305BC3" w:rsidRDefault="00305BC3" w:rsidP="009366D7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69127B88" w14:textId="3D4D21EA" w:rsidR="00561691" w:rsidRPr="00561691" w:rsidRDefault="00561691" w:rsidP="00561691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2F26CC7C" w14:textId="77777777" w:rsidR="009366D7" w:rsidRPr="0093663F" w:rsidRDefault="009366D7" w:rsidP="009366D7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>
        <w:rPr>
          <w:rFonts w:ascii="Tahoma" w:hAnsi="Tahoma" w:cs="Tahoma"/>
          <w:b/>
        </w:rPr>
        <w:t>:</w:t>
      </w:r>
    </w:p>
    <w:p w14:paraId="7E7F6B9A" w14:textId="77777777" w:rsidR="009366D7" w:rsidRDefault="009366D7" w:rsidP="009366D7">
      <w:pPr>
        <w:pStyle w:val="Akapitzlist"/>
        <w:numPr>
          <w:ilvl w:val="0"/>
          <w:numId w:val="181"/>
        </w:numPr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spełniam warunki udziału w postępowaniu określony przez Zamawiającego </w:t>
      </w:r>
      <w:r w:rsidRPr="00B71089">
        <w:rPr>
          <w:rFonts w:ascii="Tahoma" w:hAnsi="Tahoma" w:cs="Tahoma"/>
          <w:sz w:val="20"/>
          <w:szCs w:val="20"/>
        </w:rPr>
        <w:br/>
        <w:t xml:space="preserve">w ogłoszeniu o zamówieniu oraz w </w:t>
      </w:r>
      <w:r>
        <w:rPr>
          <w:rFonts w:ascii="Tahoma" w:hAnsi="Tahoma" w:cs="Tahoma"/>
          <w:sz w:val="20"/>
          <w:szCs w:val="20"/>
        </w:rPr>
        <w:t>pkt</w:t>
      </w:r>
      <w:r w:rsidRPr="00B71089">
        <w:rPr>
          <w:rFonts w:ascii="Tahoma" w:hAnsi="Tahoma" w:cs="Tahoma"/>
          <w:sz w:val="20"/>
          <w:szCs w:val="20"/>
        </w:rPr>
        <w:t xml:space="preserve">. 3.4 rozdziału III </w:t>
      </w:r>
      <w:proofErr w:type="spellStart"/>
      <w:r w:rsidRPr="00B71089">
        <w:rPr>
          <w:rFonts w:ascii="Tahoma" w:hAnsi="Tahoma" w:cs="Tahoma"/>
          <w:sz w:val="20"/>
          <w:szCs w:val="20"/>
        </w:rPr>
        <w:t>swz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794FDE21" w14:textId="77777777" w:rsidR="009366D7" w:rsidRPr="00B71089" w:rsidRDefault="009366D7" w:rsidP="009366D7">
      <w:pPr>
        <w:pStyle w:val="Akapitzlist"/>
        <w:numPr>
          <w:ilvl w:val="0"/>
          <w:numId w:val="181"/>
        </w:numPr>
        <w:spacing w:after="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 ogłoszeniu o zamówieniu oraz w </w:t>
      </w:r>
      <w:r>
        <w:rPr>
          <w:rFonts w:ascii="Tahoma" w:hAnsi="Tahoma" w:cs="Tahoma"/>
          <w:sz w:val="20"/>
          <w:szCs w:val="20"/>
        </w:rPr>
        <w:t>pkt</w:t>
      </w:r>
      <w:r w:rsidRPr="00B71089">
        <w:rPr>
          <w:rFonts w:ascii="Tahoma" w:hAnsi="Tahoma" w:cs="Tahoma"/>
          <w:sz w:val="20"/>
          <w:szCs w:val="20"/>
        </w:rPr>
        <w:t>. 3.4. rozdziału III Specyfikacji Warunków Zamówienia</w:t>
      </w:r>
    </w:p>
    <w:p w14:paraId="08097EDE" w14:textId="77777777" w:rsidR="009366D7" w:rsidRPr="006E6722" w:rsidRDefault="009366D7" w:rsidP="009366D7">
      <w:pPr>
        <w:jc w:val="both"/>
        <w:rPr>
          <w:rFonts w:ascii="Tahoma" w:hAnsi="Tahoma" w:cs="Tahoma"/>
          <w:sz w:val="12"/>
          <w:szCs w:val="12"/>
        </w:rPr>
      </w:pPr>
    </w:p>
    <w:tbl>
      <w:tblPr>
        <w:tblStyle w:val="Tabela-Siatka"/>
        <w:tblpPr w:leftFromText="141" w:rightFromText="141" w:vertAnchor="text" w:horzAnchor="margin" w:tblpX="108" w:tblpY="9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366D7" w14:paraId="2353492D" w14:textId="77777777" w:rsidTr="00925BE5">
        <w:tc>
          <w:tcPr>
            <w:tcW w:w="392" w:type="dxa"/>
          </w:tcPr>
          <w:p w14:paraId="6F54CD42" w14:textId="77777777" w:rsidR="009366D7" w:rsidRDefault="009366D7" w:rsidP="00925BE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D2B01EA" w14:textId="77777777" w:rsidR="009366D7" w:rsidRPr="00244FF4" w:rsidRDefault="009366D7" w:rsidP="009366D7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tbl>
      <w:tblPr>
        <w:tblStyle w:val="Tabela-Siatka"/>
        <w:tblpPr w:leftFromText="141" w:rightFromText="141" w:vertAnchor="text" w:horzAnchor="margin" w:tblpX="108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366D7" w14:paraId="2BEC575D" w14:textId="77777777" w:rsidTr="00925BE5">
        <w:tc>
          <w:tcPr>
            <w:tcW w:w="392" w:type="dxa"/>
          </w:tcPr>
          <w:p w14:paraId="05F53B30" w14:textId="77777777" w:rsidR="009366D7" w:rsidRDefault="009366D7" w:rsidP="00925BE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4E043BC" w14:textId="77777777" w:rsidR="009366D7" w:rsidRDefault="009366D7" w:rsidP="009366D7">
      <w:pPr>
        <w:spacing w:line="288" w:lineRule="auto"/>
        <w:jc w:val="both"/>
        <w:rPr>
          <w:rFonts w:ascii="Tahoma" w:hAnsi="Tahoma" w:cs="Tahoma"/>
        </w:rPr>
      </w:pPr>
    </w:p>
    <w:p w14:paraId="4A933892" w14:textId="77777777" w:rsidR="009366D7" w:rsidRPr="0093663F" w:rsidRDefault="009366D7" w:rsidP="009366D7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nie 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p w14:paraId="0CEE1880" w14:textId="77777777" w:rsidR="009366D7" w:rsidRPr="00D51754" w:rsidRDefault="009366D7" w:rsidP="009366D7">
      <w:pPr>
        <w:pStyle w:val="Akapitzlist"/>
        <w:spacing w:line="240" w:lineRule="auto"/>
        <w:ind w:left="3912" w:firstLine="335"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D51754">
        <w:rPr>
          <w:rFonts w:ascii="Tahoma" w:hAnsi="Tahoma" w:cs="Tahoma"/>
          <w:bCs/>
          <w:sz w:val="20"/>
          <w:szCs w:val="20"/>
        </w:rPr>
        <w:t xml:space="preserve">*zaznaczyć właściwe </w:t>
      </w:r>
    </w:p>
    <w:p w14:paraId="252EA9B6" w14:textId="77777777" w:rsidR="009366D7" w:rsidRDefault="009366D7" w:rsidP="009366D7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lastRenderedPageBreak/>
        <w:t xml:space="preserve">W przypadku polega na zasobach innego podmiotu w celu wykazania spełniania warunków udziału </w:t>
      </w:r>
      <w:r>
        <w:rPr>
          <w:rFonts w:ascii="Tahoma" w:hAnsi="Tahoma" w:cs="Tahoma"/>
          <w:bCs/>
        </w:rPr>
        <w:br/>
        <w:t>w postępowaniu należy wskazać:</w:t>
      </w:r>
    </w:p>
    <w:p w14:paraId="0A318256" w14:textId="77777777" w:rsidR="009366D7" w:rsidRDefault="009366D7" w:rsidP="009366D7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2861E134" w14:textId="77777777" w:rsidR="009366D7" w:rsidRPr="009C7C13" w:rsidRDefault="009366D7" w:rsidP="009366D7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14:paraId="4E095810" w14:textId="77777777" w:rsidR="009366D7" w:rsidRPr="009A2499" w:rsidRDefault="009366D7" w:rsidP="009366D7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>
        <w:rPr>
          <w:rFonts w:ascii="Tahoma" w:hAnsi="Tahoma" w:cs="Tahoma"/>
          <w:bCs/>
          <w:sz w:val="16"/>
          <w:szCs w:val="16"/>
        </w:rPr>
        <w:t>, na którego zasoby Wykonawca polega)</w:t>
      </w:r>
    </w:p>
    <w:p w14:paraId="5784454A" w14:textId="77777777" w:rsidR="009366D7" w:rsidRDefault="009366D7" w:rsidP="009366D7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0862FBCE" w14:textId="77777777" w:rsidR="009366D7" w:rsidRPr="009C6CD1" w:rsidRDefault="009366D7" w:rsidP="009366D7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>
        <w:rPr>
          <w:rFonts w:ascii="Tahoma" w:hAnsi="Tahoma" w:cs="Tahoma"/>
          <w:bCs/>
          <w:sz w:val="16"/>
          <w:szCs w:val="16"/>
        </w:rPr>
        <w:t>)</w:t>
      </w:r>
    </w:p>
    <w:p w14:paraId="5862D218" w14:textId="77777777" w:rsidR="009366D7" w:rsidRPr="001C1C3D" w:rsidRDefault="009366D7" w:rsidP="009366D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6222CEC3" w14:textId="77777777" w:rsidR="009366D7" w:rsidRDefault="009366D7" w:rsidP="009366D7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6C630C31" w14:textId="77777777" w:rsidR="009366D7" w:rsidRDefault="009366D7" w:rsidP="009366D7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2ED7AF95" w14:textId="77777777" w:rsidR="009366D7" w:rsidRPr="002E25F3" w:rsidRDefault="009366D7" w:rsidP="009366D7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366D7" w14:paraId="449A371C" w14:textId="77777777" w:rsidTr="00925BE5">
        <w:trPr>
          <w:trHeight w:val="287"/>
        </w:trPr>
        <w:tc>
          <w:tcPr>
            <w:tcW w:w="392" w:type="dxa"/>
          </w:tcPr>
          <w:p w14:paraId="2377C3AB" w14:textId="77777777" w:rsidR="009366D7" w:rsidRDefault="009366D7" w:rsidP="00925BE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B410BA7" w14:textId="77777777" w:rsidR="009366D7" w:rsidRPr="002E25F3" w:rsidRDefault="009366D7" w:rsidP="009366D7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396907BF" w14:textId="77777777" w:rsidR="009366D7" w:rsidRPr="002E25F3" w:rsidRDefault="009366D7" w:rsidP="009366D7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366D7" w:rsidRPr="002E25F3" w14:paraId="73E1233A" w14:textId="77777777" w:rsidTr="00925BE5">
        <w:tc>
          <w:tcPr>
            <w:tcW w:w="392" w:type="dxa"/>
          </w:tcPr>
          <w:p w14:paraId="0D5AEA74" w14:textId="77777777" w:rsidR="009366D7" w:rsidRPr="002E25F3" w:rsidRDefault="009366D7" w:rsidP="00925BE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F116607" w14:textId="77777777" w:rsidR="009366D7" w:rsidRPr="002E25F3" w:rsidRDefault="009366D7" w:rsidP="009366D7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7983DB0E" w14:textId="77777777" w:rsidR="009366D7" w:rsidRPr="002E25F3" w:rsidRDefault="009366D7" w:rsidP="009366D7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366D7" w:rsidRPr="002E25F3" w14:paraId="5001F8C6" w14:textId="77777777" w:rsidTr="00925BE5">
        <w:tc>
          <w:tcPr>
            <w:tcW w:w="392" w:type="dxa"/>
          </w:tcPr>
          <w:p w14:paraId="527790FC" w14:textId="77777777" w:rsidR="009366D7" w:rsidRPr="002E25F3" w:rsidRDefault="009366D7" w:rsidP="00925BE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6B1ACFA" w14:textId="77777777" w:rsidR="009366D7" w:rsidRPr="002E25F3" w:rsidRDefault="009366D7" w:rsidP="009366D7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615DE6DD" w14:textId="20E292CF" w:rsidR="002E25F3" w:rsidRPr="002E25F3" w:rsidRDefault="002E25F3" w:rsidP="002E25F3">
      <w:pPr>
        <w:rPr>
          <w:rFonts w:ascii="Tahoma" w:hAnsi="Tahoma" w:cs="Tahoma"/>
        </w:rPr>
      </w:pPr>
    </w:p>
    <w:p w14:paraId="6A6E9602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FD6FD4" w:rsidSect="009366D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1C515" w14:textId="77777777" w:rsidR="00787F81" w:rsidRDefault="00787F81" w:rsidP="00DA5839">
      <w:r>
        <w:separator/>
      </w:r>
    </w:p>
  </w:endnote>
  <w:endnote w:type="continuationSeparator" w:id="0">
    <w:p w14:paraId="4A1E714B" w14:textId="77777777" w:rsidR="00787F81" w:rsidRDefault="00787F81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89183" w14:textId="77777777" w:rsidR="00787F81" w:rsidRDefault="00787F81" w:rsidP="00DA5839">
      <w:r>
        <w:separator/>
      </w:r>
    </w:p>
  </w:footnote>
  <w:footnote w:type="continuationSeparator" w:id="0">
    <w:p w14:paraId="3CC0F4AC" w14:textId="77777777" w:rsidR="00787F81" w:rsidRDefault="00787F81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4804A47F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9366D7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bookmarkEnd w:id="0"/>
    <w:r w:rsidR="009366D7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6F0AF" w14:textId="77777777" w:rsidR="003B52D0" w:rsidRDefault="003B52D0" w:rsidP="00984B5B">
    <w:pPr>
      <w:pBdr>
        <w:bottom w:val="single" w:sz="4" w:space="1" w:color="auto"/>
      </w:pBdr>
      <w:rPr>
        <w:rFonts w:ascii="Tahoma" w:hAnsi="Tahoma" w:cs="Tahoma"/>
      </w:rPr>
    </w:pPr>
  </w:p>
  <w:p w14:paraId="6432303B" w14:textId="6776A37E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B52D0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4509D7"/>
    <w:multiLevelType w:val="hybridMultilevel"/>
    <w:tmpl w:val="27DC676C"/>
    <w:lvl w:ilvl="0" w:tplc="0680D67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067487">
    <w:abstractNumId w:val="2"/>
  </w:num>
  <w:num w:numId="2" w16cid:durableId="574124969">
    <w:abstractNumId w:val="152"/>
  </w:num>
  <w:num w:numId="3" w16cid:durableId="1497720889">
    <w:abstractNumId w:val="65"/>
  </w:num>
  <w:num w:numId="4" w16cid:durableId="511916418">
    <w:abstractNumId w:val="172"/>
  </w:num>
  <w:num w:numId="5" w16cid:durableId="1156646516">
    <w:abstractNumId w:val="197"/>
  </w:num>
  <w:num w:numId="6" w16cid:durableId="950665827">
    <w:abstractNumId w:val="141"/>
  </w:num>
  <w:num w:numId="7" w16cid:durableId="2119905943">
    <w:abstractNumId w:val="153"/>
  </w:num>
  <w:num w:numId="8" w16cid:durableId="1138304551">
    <w:abstractNumId w:val="55"/>
  </w:num>
  <w:num w:numId="9" w16cid:durableId="67326051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2778795">
    <w:abstractNumId w:val="178"/>
  </w:num>
  <w:num w:numId="11" w16cid:durableId="1196851097">
    <w:abstractNumId w:val="136"/>
  </w:num>
  <w:num w:numId="12" w16cid:durableId="1124082607">
    <w:abstractNumId w:val="56"/>
  </w:num>
  <w:num w:numId="13" w16cid:durableId="1074278722">
    <w:abstractNumId w:val="95"/>
  </w:num>
  <w:num w:numId="14" w16cid:durableId="890190381">
    <w:abstractNumId w:val="143"/>
  </w:num>
  <w:num w:numId="15" w16cid:durableId="1042631105">
    <w:abstractNumId w:val="165"/>
  </w:num>
  <w:num w:numId="16" w16cid:durableId="1626110738">
    <w:abstractNumId w:val="166"/>
  </w:num>
  <w:num w:numId="17" w16cid:durableId="413934800">
    <w:abstractNumId w:val="91"/>
  </w:num>
  <w:num w:numId="18" w16cid:durableId="1896038712">
    <w:abstractNumId w:val="63"/>
  </w:num>
  <w:num w:numId="19" w16cid:durableId="1947813102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1137744">
    <w:abstractNumId w:val="54"/>
  </w:num>
  <w:num w:numId="21" w16cid:durableId="1801264383">
    <w:abstractNumId w:val="192"/>
  </w:num>
  <w:num w:numId="22" w16cid:durableId="1586064750">
    <w:abstractNumId w:val="86"/>
  </w:num>
  <w:num w:numId="23" w16cid:durableId="924456809">
    <w:abstractNumId w:val="139"/>
  </w:num>
  <w:num w:numId="24" w16cid:durableId="1846506997">
    <w:abstractNumId w:val="167"/>
  </w:num>
  <w:num w:numId="25" w16cid:durableId="1526937899">
    <w:abstractNumId w:val="39"/>
  </w:num>
  <w:num w:numId="26" w16cid:durableId="1955551841">
    <w:abstractNumId w:val="130"/>
  </w:num>
  <w:num w:numId="27" w16cid:durableId="744841261">
    <w:abstractNumId w:val="104"/>
  </w:num>
  <w:num w:numId="28" w16cid:durableId="766584713">
    <w:abstractNumId w:val="25"/>
  </w:num>
  <w:num w:numId="29" w16cid:durableId="730157816">
    <w:abstractNumId w:val="119"/>
  </w:num>
  <w:num w:numId="30" w16cid:durableId="341200392">
    <w:abstractNumId w:val="151"/>
  </w:num>
  <w:num w:numId="31" w16cid:durableId="1592395300">
    <w:abstractNumId w:val="168"/>
  </w:num>
  <w:num w:numId="32" w16cid:durableId="1341853184">
    <w:abstractNumId w:val="188"/>
  </w:num>
  <w:num w:numId="33" w16cid:durableId="1792355458">
    <w:abstractNumId w:val="124"/>
  </w:num>
  <w:num w:numId="34" w16cid:durableId="209538623">
    <w:abstractNumId w:val="123"/>
  </w:num>
  <w:num w:numId="35" w16cid:durableId="1879658240">
    <w:abstractNumId w:val="74"/>
  </w:num>
  <w:num w:numId="36" w16cid:durableId="674841208">
    <w:abstractNumId w:val="87"/>
  </w:num>
  <w:num w:numId="37" w16cid:durableId="1838225402">
    <w:abstractNumId w:val="89"/>
  </w:num>
  <w:num w:numId="38" w16cid:durableId="77796340">
    <w:abstractNumId w:val="83"/>
  </w:num>
  <w:num w:numId="39" w16cid:durableId="2110202268">
    <w:abstractNumId w:val="70"/>
  </w:num>
  <w:num w:numId="40" w16cid:durableId="1182550073">
    <w:abstractNumId w:val="30"/>
  </w:num>
  <w:num w:numId="41" w16cid:durableId="163210361">
    <w:abstractNumId w:val="156"/>
  </w:num>
  <w:num w:numId="42" w16cid:durableId="1889298027">
    <w:abstractNumId w:val="84"/>
  </w:num>
  <w:num w:numId="43" w16cid:durableId="2009675853">
    <w:abstractNumId w:val="111"/>
  </w:num>
  <w:num w:numId="44" w16cid:durableId="1631016026">
    <w:abstractNumId w:val="121"/>
  </w:num>
  <w:num w:numId="45" w16cid:durableId="2119524362">
    <w:abstractNumId w:val="148"/>
  </w:num>
  <w:num w:numId="46" w16cid:durableId="1388601242">
    <w:abstractNumId w:val="27"/>
  </w:num>
  <w:num w:numId="47" w16cid:durableId="1031762072">
    <w:abstractNumId w:val="51"/>
  </w:num>
  <w:num w:numId="48" w16cid:durableId="457770606">
    <w:abstractNumId w:val="100"/>
  </w:num>
  <w:num w:numId="49" w16cid:durableId="146745542">
    <w:abstractNumId w:val="42"/>
  </w:num>
  <w:num w:numId="50" w16cid:durableId="696203975">
    <w:abstractNumId w:val="37"/>
  </w:num>
  <w:num w:numId="51" w16cid:durableId="1889411714">
    <w:abstractNumId w:val="128"/>
  </w:num>
  <w:num w:numId="52" w16cid:durableId="949774936">
    <w:abstractNumId w:val="48"/>
  </w:num>
  <w:num w:numId="53" w16cid:durableId="1589461865">
    <w:abstractNumId w:val="150"/>
  </w:num>
  <w:num w:numId="54" w16cid:durableId="821434623">
    <w:abstractNumId w:val="108"/>
  </w:num>
  <w:num w:numId="55" w16cid:durableId="288516767">
    <w:abstractNumId w:val="61"/>
  </w:num>
  <w:num w:numId="56" w16cid:durableId="1018383721">
    <w:abstractNumId w:val="120"/>
  </w:num>
  <w:num w:numId="57" w16cid:durableId="2108114669">
    <w:abstractNumId w:val="170"/>
  </w:num>
  <w:num w:numId="58" w16cid:durableId="1261990695">
    <w:abstractNumId w:val="26"/>
  </w:num>
  <w:num w:numId="59" w16cid:durableId="1519150216">
    <w:abstractNumId w:val="158"/>
  </w:num>
  <w:num w:numId="60" w16cid:durableId="685251000">
    <w:abstractNumId w:val="186"/>
  </w:num>
  <w:num w:numId="61" w16cid:durableId="58905063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19777578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650252229">
    <w:abstractNumId w:val="29"/>
  </w:num>
  <w:num w:numId="64" w16cid:durableId="1409232825">
    <w:abstractNumId w:val="132"/>
  </w:num>
  <w:num w:numId="65" w16cid:durableId="2045516979">
    <w:abstractNumId w:val="35"/>
  </w:num>
  <w:num w:numId="66" w16cid:durableId="21981027">
    <w:abstractNumId w:val="113"/>
  </w:num>
  <w:num w:numId="67" w16cid:durableId="576015399">
    <w:abstractNumId w:val="53"/>
  </w:num>
  <w:num w:numId="68" w16cid:durableId="825169208">
    <w:abstractNumId w:val="180"/>
  </w:num>
  <w:num w:numId="69" w16cid:durableId="774177112">
    <w:abstractNumId w:val="88"/>
  </w:num>
  <w:num w:numId="70" w16cid:durableId="253129070">
    <w:abstractNumId w:val="162"/>
  </w:num>
  <w:num w:numId="71" w16cid:durableId="230777940">
    <w:abstractNumId w:val="36"/>
  </w:num>
  <w:num w:numId="72" w16cid:durableId="2108841390">
    <w:abstractNumId w:val="140"/>
  </w:num>
  <w:num w:numId="73" w16cid:durableId="1168860212">
    <w:abstractNumId w:val="134"/>
  </w:num>
  <w:num w:numId="74" w16cid:durableId="747650616">
    <w:abstractNumId w:val="114"/>
  </w:num>
  <w:num w:numId="75" w16cid:durableId="1305819897">
    <w:abstractNumId w:val="196"/>
  </w:num>
  <w:num w:numId="76" w16cid:durableId="458233005">
    <w:abstractNumId w:val="49"/>
  </w:num>
  <w:num w:numId="77" w16cid:durableId="651493773">
    <w:abstractNumId w:val="103"/>
  </w:num>
  <w:num w:numId="78" w16cid:durableId="676036499">
    <w:abstractNumId w:val="164"/>
  </w:num>
  <w:num w:numId="79" w16cid:durableId="158156705">
    <w:abstractNumId w:val="176"/>
  </w:num>
  <w:num w:numId="80" w16cid:durableId="340742511">
    <w:abstractNumId w:val="47"/>
  </w:num>
  <w:num w:numId="81" w16cid:durableId="920599993">
    <w:abstractNumId w:val="142"/>
  </w:num>
  <w:num w:numId="82" w16cid:durableId="343285439">
    <w:abstractNumId w:val="96"/>
  </w:num>
  <w:num w:numId="83" w16cid:durableId="1397241187">
    <w:abstractNumId w:val="31"/>
  </w:num>
  <w:num w:numId="84" w16cid:durableId="1044982225">
    <w:abstractNumId w:val="57"/>
  </w:num>
  <w:num w:numId="85" w16cid:durableId="1063412727">
    <w:abstractNumId w:val="189"/>
  </w:num>
  <w:num w:numId="86" w16cid:durableId="637295588">
    <w:abstractNumId w:val="72"/>
  </w:num>
  <w:num w:numId="87" w16cid:durableId="29690268">
    <w:abstractNumId w:val="52"/>
  </w:num>
  <w:num w:numId="88" w16cid:durableId="1802841687">
    <w:abstractNumId w:val="41"/>
  </w:num>
  <w:num w:numId="89" w16cid:durableId="1459491365">
    <w:abstractNumId w:val="198"/>
  </w:num>
  <w:num w:numId="90" w16cid:durableId="1080442587">
    <w:abstractNumId w:val="78"/>
  </w:num>
  <w:num w:numId="91" w16cid:durableId="1916013195">
    <w:abstractNumId w:val="161"/>
  </w:num>
  <w:num w:numId="92" w16cid:durableId="495730328">
    <w:abstractNumId w:val="106"/>
  </w:num>
  <w:num w:numId="93" w16cid:durableId="16794976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11670492">
    <w:abstractNumId w:val="41"/>
    <w:lvlOverride w:ilvl="0">
      <w:startOverride w:val="1"/>
    </w:lvlOverride>
  </w:num>
  <w:num w:numId="95" w16cid:durableId="311177562">
    <w:abstractNumId w:val="90"/>
  </w:num>
  <w:num w:numId="96" w16cid:durableId="542062480">
    <w:abstractNumId w:val="101"/>
  </w:num>
  <w:num w:numId="97" w16cid:durableId="2100716395">
    <w:abstractNumId w:val="58"/>
  </w:num>
  <w:num w:numId="98" w16cid:durableId="1375273116">
    <w:abstractNumId w:val="5"/>
  </w:num>
  <w:num w:numId="99" w16cid:durableId="813524292">
    <w:abstractNumId w:val="190"/>
  </w:num>
  <w:num w:numId="100" w16cid:durableId="1609194670">
    <w:abstractNumId w:val="137"/>
  </w:num>
  <w:num w:numId="101" w16cid:durableId="162283944">
    <w:abstractNumId w:val="202"/>
  </w:num>
  <w:num w:numId="102" w16cid:durableId="600256430">
    <w:abstractNumId w:val="135"/>
  </w:num>
  <w:num w:numId="103" w16cid:durableId="581992218">
    <w:abstractNumId w:val="75"/>
  </w:num>
  <w:num w:numId="104" w16cid:durableId="1335959441">
    <w:abstractNumId w:val="93"/>
  </w:num>
  <w:num w:numId="105" w16cid:durableId="477039509">
    <w:abstractNumId w:val="163"/>
  </w:num>
  <w:num w:numId="106" w16cid:durableId="1653172579">
    <w:abstractNumId w:val="122"/>
  </w:num>
  <w:num w:numId="107" w16cid:durableId="962466569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05820718">
    <w:abstractNumId w:val="177"/>
  </w:num>
  <w:num w:numId="109" w16cid:durableId="42025149">
    <w:abstractNumId w:val="33"/>
  </w:num>
  <w:num w:numId="110" w16cid:durableId="149518565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846899265">
    <w:abstractNumId w:val="181"/>
  </w:num>
  <w:num w:numId="112" w16cid:durableId="1961254485">
    <w:abstractNumId w:val="129"/>
  </w:num>
  <w:num w:numId="113" w16cid:durableId="892345914">
    <w:abstractNumId w:val="60"/>
  </w:num>
  <w:num w:numId="114" w16cid:durableId="1515807078">
    <w:abstractNumId w:val="40"/>
  </w:num>
  <w:num w:numId="115" w16cid:durableId="1704355957">
    <w:abstractNumId w:val="145"/>
  </w:num>
  <w:num w:numId="116" w16cid:durableId="2111386971">
    <w:abstractNumId w:val="155"/>
  </w:num>
  <w:num w:numId="117" w16cid:durableId="1231231849">
    <w:abstractNumId w:val="187"/>
  </w:num>
  <w:num w:numId="118" w16cid:durableId="660885459">
    <w:abstractNumId w:val="115"/>
  </w:num>
  <w:num w:numId="119" w16cid:durableId="723797019">
    <w:abstractNumId w:val="66"/>
  </w:num>
  <w:num w:numId="120" w16cid:durableId="1604528381">
    <w:abstractNumId w:val="194"/>
  </w:num>
  <w:num w:numId="121" w16cid:durableId="1770538329">
    <w:abstractNumId w:val="117"/>
  </w:num>
  <w:num w:numId="122" w16cid:durableId="189030790">
    <w:abstractNumId w:val="102"/>
  </w:num>
  <w:num w:numId="123" w16cid:durableId="1183204057">
    <w:abstractNumId w:val="116"/>
  </w:num>
  <w:num w:numId="124" w16cid:durableId="1091468294">
    <w:abstractNumId w:val="76"/>
  </w:num>
  <w:num w:numId="125" w16cid:durableId="1117682275">
    <w:abstractNumId w:val="81"/>
  </w:num>
  <w:num w:numId="126" w16cid:durableId="1430346359">
    <w:abstractNumId w:val="73"/>
  </w:num>
  <w:num w:numId="127" w16cid:durableId="198785960">
    <w:abstractNumId w:val="32"/>
  </w:num>
  <w:num w:numId="128" w16cid:durableId="1263300964">
    <w:abstractNumId w:val="67"/>
  </w:num>
  <w:num w:numId="129" w16cid:durableId="1978873885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66526949">
    <w:abstractNumId w:val="199"/>
  </w:num>
  <w:num w:numId="131" w16cid:durableId="1527521100">
    <w:abstractNumId w:val="144"/>
  </w:num>
  <w:num w:numId="132" w16cid:durableId="112217117">
    <w:abstractNumId w:val="179"/>
  </w:num>
  <w:num w:numId="133" w16cid:durableId="996417256">
    <w:abstractNumId w:val="193"/>
  </w:num>
  <w:num w:numId="134" w16cid:durableId="272636531">
    <w:abstractNumId w:val="146"/>
  </w:num>
  <w:num w:numId="135" w16cid:durableId="1994484213">
    <w:abstractNumId w:val="182"/>
  </w:num>
  <w:num w:numId="136" w16cid:durableId="284969488">
    <w:abstractNumId w:val="94"/>
  </w:num>
  <w:num w:numId="137" w16cid:durableId="147409330">
    <w:abstractNumId w:val="110"/>
  </w:num>
  <w:num w:numId="138" w16cid:durableId="2061466880">
    <w:abstractNumId w:val="69"/>
  </w:num>
  <w:num w:numId="139" w16cid:durableId="1438139692">
    <w:abstractNumId w:val="85"/>
  </w:num>
  <w:num w:numId="140" w16cid:durableId="1929774717">
    <w:abstractNumId w:val="138"/>
  </w:num>
  <w:num w:numId="141" w16cid:durableId="939415954">
    <w:abstractNumId w:val="98"/>
  </w:num>
  <w:num w:numId="142" w16cid:durableId="1907452430">
    <w:abstractNumId w:val="82"/>
  </w:num>
  <w:num w:numId="143" w16cid:durableId="11693618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1685476">
    <w:abstractNumId w:val="131"/>
  </w:num>
  <w:num w:numId="145" w16cid:durableId="669672357">
    <w:abstractNumId w:val="118"/>
  </w:num>
  <w:num w:numId="146" w16cid:durableId="553196760">
    <w:abstractNumId w:val="44"/>
  </w:num>
  <w:num w:numId="147" w16cid:durableId="65615344">
    <w:abstractNumId w:val="173"/>
  </w:num>
  <w:num w:numId="148" w16cid:durableId="1213421354">
    <w:abstractNumId w:val="79"/>
  </w:num>
  <w:num w:numId="149" w16cid:durableId="1160268620">
    <w:abstractNumId w:val="46"/>
  </w:num>
  <w:num w:numId="150" w16cid:durableId="889268639">
    <w:abstractNumId w:val="157"/>
  </w:num>
  <w:num w:numId="151" w16cid:durableId="660891471">
    <w:abstractNumId w:val="38"/>
  </w:num>
  <w:num w:numId="152" w16cid:durableId="373581528">
    <w:abstractNumId w:val="92"/>
  </w:num>
  <w:num w:numId="153" w16cid:durableId="1634213968">
    <w:abstractNumId w:val="125"/>
  </w:num>
  <w:num w:numId="154" w16cid:durableId="1346516078">
    <w:abstractNumId w:val="99"/>
  </w:num>
  <w:num w:numId="155" w16cid:durableId="2126850758">
    <w:abstractNumId w:val="133"/>
  </w:num>
  <w:num w:numId="156" w16cid:durableId="799693501">
    <w:abstractNumId w:val="200"/>
  </w:num>
  <w:num w:numId="157" w16cid:durableId="1039016744">
    <w:abstractNumId w:val="80"/>
  </w:num>
  <w:num w:numId="158" w16cid:durableId="1833138472">
    <w:abstractNumId w:val="159"/>
  </w:num>
  <w:num w:numId="159" w16cid:durableId="2038390182">
    <w:abstractNumId w:val="112"/>
  </w:num>
  <w:num w:numId="160" w16cid:durableId="885533873">
    <w:abstractNumId w:val="191"/>
  </w:num>
  <w:num w:numId="161" w16cid:durableId="1653099738">
    <w:abstractNumId w:val="34"/>
  </w:num>
  <w:num w:numId="162" w16cid:durableId="1203444817">
    <w:abstractNumId w:val="45"/>
  </w:num>
  <w:num w:numId="163" w16cid:durableId="1317612028">
    <w:abstractNumId w:val="71"/>
  </w:num>
  <w:num w:numId="164" w16cid:durableId="1119911608">
    <w:abstractNumId w:val="171"/>
  </w:num>
  <w:num w:numId="165" w16cid:durableId="655228932">
    <w:abstractNumId w:val="154"/>
  </w:num>
  <w:num w:numId="166" w16cid:durableId="1466506841">
    <w:abstractNumId w:val="109"/>
  </w:num>
  <w:num w:numId="167" w16cid:durableId="422723751">
    <w:abstractNumId w:val="169"/>
  </w:num>
  <w:num w:numId="168" w16cid:durableId="2045475661">
    <w:abstractNumId w:val="59"/>
  </w:num>
  <w:num w:numId="169" w16cid:durableId="410588991">
    <w:abstractNumId w:val="127"/>
  </w:num>
  <w:num w:numId="170" w16cid:durableId="1839225802">
    <w:abstractNumId w:val="107"/>
  </w:num>
  <w:num w:numId="171" w16cid:durableId="763378820">
    <w:abstractNumId w:val="149"/>
  </w:num>
  <w:num w:numId="172" w16cid:durableId="1059590196">
    <w:abstractNumId w:val="174"/>
  </w:num>
  <w:num w:numId="173" w16cid:durableId="165219039">
    <w:abstractNumId w:val="43"/>
  </w:num>
  <w:num w:numId="174" w16cid:durableId="2123962513">
    <w:abstractNumId w:val="160"/>
  </w:num>
  <w:num w:numId="175" w16cid:durableId="1406149062">
    <w:abstractNumId w:val="0"/>
  </w:num>
  <w:num w:numId="176" w16cid:durableId="1285968142">
    <w:abstractNumId w:val="97"/>
  </w:num>
  <w:num w:numId="177" w16cid:durableId="1847746453">
    <w:abstractNumId w:val="50"/>
  </w:num>
  <w:num w:numId="178" w16cid:durableId="8415420">
    <w:abstractNumId w:val="62"/>
  </w:num>
  <w:num w:numId="179" w16cid:durableId="1048917326">
    <w:abstractNumId w:val="68"/>
  </w:num>
  <w:num w:numId="180" w16cid:durableId="10015463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 w16cid:durableId="1816989221">
    <w:abstractNumId w:val="147"/>
  </w:num>
  <w:num w:numId="182" w16cid:durableId="1227498180">
    <w:abstractNumId w:val="77"/>
  </w:num>
  <w:num w:numId="183" w16cid:durableId="1728214726">
    <w:abstractNumId w:val="195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A7A9B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6D40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2D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27811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489A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1691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5E57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87F81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63F"/>
    <w:rsid w:val="009366D7"/>
    <w:rsid w:val="009369F8"/>
    <w:rsid w:val="00937232"/>
    <w:rsid w:val="009406F6"/>
    <w:rsid w:val="00940CE2"/>
    <w:rsid w:val="00944A4C"/>
    <w:rsid w:val="009461B8"/>
    <w:rsid w:val="0094649C"/>
    <w:rsid w:val="009506A7"/>
    <w:rsid w:val="00950D74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845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902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D49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F2F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754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E8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4B39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0929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82AE9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25A86"/>
    <w:rsid w:val="00630E04"/>
    <w:rsid w:val="0063718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9D564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033A"/>
    <w:rsid w:val="00ED4EBF"/>
    <w:rsid w:val="00F25738"/>
    <w:rsid w:val="00F451A3"/>
    <w:rsid w:val="00F50656"/>
    <w:rsid w:val="00F90AA7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2023-03-31T05:58:00Z</dcterms:modified>
</cp:coreProperties>
</file>